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73D70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21DCA52A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28B90DEE" w14:textId="77777777" w:rsidR="00A93D43" w:rsidRDefault="00A93D43"/>
    <w:p w14:paraId="5E583CD9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7A23456B" w14:textId="77777777" w:rsidR="00A93D43" w:rsidRDefault="00A93D43"/>
    <w:p w14:paraId="362B0BFD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2C77B4F7" w14:textId="77777777" w:rsidR="00A93D43" w:rsidRDefault="00A93D43"/>
    <w:p w14:paraId="07662939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754819BD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6A10640A" w14:textId="77777777" w:rsidR="006C2ACF" w:rsidRDefault="00DE1DDB">
      <w:pPr>
        <w:spacing w:after="120"/>
        <w:rPr>
          <w:rFonts w:ascii="Calibri" w:hAnsi="Calibri" w:cs="Calibri"/>
          <w:b/>
          <w:bCs/>
        </w:rPr>
      </w:pPr>
      <w:proofErr w:type="spellStart"/>
      <w:r w:rsidRPr="00DE1DDB">
        <w:rPr>
          <w:rFonts w:ascii="Calibri" w:hAnsi="Calibri" w:cs="Calibri"/>
          <w:b/>
          <w:bCs/>
        </w:rPr>
        <w:t>Autorefraktometry</w:t>
      </w:r>
      <w:proofErr w:type="spellEnd"/>
    </w:p>
    <w:p w14:paraId="11DAC18E" w14:textId="77777777" w:rsidR="00DE1DDB" w:rsidRPr="009774B3" w:rsidRDefault="00DE1DDB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0896F094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04029F9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687F74F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21981D4F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3A9145F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2418758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CB67274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E51C6B8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E7ADBC3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6F1F03E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A9A59FB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0383B24D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A4D78B1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91C08A0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6E5BF515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58D620E9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29B9754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AD49DC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59B4A5B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02473F72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0259AE9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458B96D9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726D1F4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475148A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145CB4F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43972519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187700DC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868A40E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16A866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EB2E4A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FFB90B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0EBD4F5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255AD5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BE7E9DA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4B0324B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2A4561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588D4B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D54D76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AD783D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8E9ECF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135283B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1F55517A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27237A7B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14D10" w14:textId="77777777" w:rsidR="009922A7" w:rsidRDefault="009922A7">
      <w:r>
        <w:separator/>
      </w:r>
    </w:p>
  </w:endnote>
  <w:endnote w:type="continuationSeparator" w:id="0">
    <w:p w14:paraId="443A1774" w14:textId="77777777" w:rsidR="009922A7" w:rsidRDefault="0099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4190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752CFFFC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F46B" w14:textId="77777777" w:rsidR="009922A7" w:rsidRDefault="009922A7">
      <w:r>
        <w:separator/>
      </w:r>
    </w:p>
  </w:footnote>
  <w:footnote w:type="continuationSeparator" w:id="0">
    <w:p w14:paraId="210658E0" w14:textId="77777777" w:rsidR="009922A7" w:rsidRDefault="00992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8F7F5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039209538">
    <w:abstractNumId w:val="0"/>
  </w:num>
  <w:num w:numId="2" w16cid:durableId="1680622100">
    <w:abstractNumId w:val="1"/>
  </w:num>
  <w:num w:numId="3" w16cid:durableId="1072003517">
    <w:abstractNumId w:val="2"/>
  </w:num>
  <w:num w:numId="4" w16cid:durableId="472062696">
    <w:abstractNumId w:val="3"/>
  </w:num>
  <w:num w:numId="5" w16cid:durableId="1721585533">
    <w:abstractNumId w:val="4"/>
  </w:num>
  <w:num w:numId="6" w16cid:durableId="707339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76E74"/>
    <w:rsid w:val="001C5FDA"/>
    <w:rsid w:val="001D1F2A"/>
    <w:rsid w:val="002B5769"/>
    <w:rsid w:val="00312F1C"/>
    <w:rsid w:val="00344A73"/>
    <w:rsid w:val="003832CF"/>
    <w:rsid w:val="003974B8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53795"/>
    <w:rsid w:val="00786E28"/>
    <w:rsid w:val="007F1A15"/>
    <w:rsid w:val="00813524"/>
    <w:rsid w:val="00873D58"/>
    <w:rsid w:val="008B7A08"/>
    <w:rsid w:val="008D7147"/>
    <w:rsid w:val="008E5B9A"/>
    <w:rsid w:val="008E7F4A"/>
    <w:rsid w:val="0094520F"/>
    <w:rsid w:val="009774B3"/>
    <w:rsid w:val="009922A7"/>
    <w:rsid w:val="009A60DD"/>
    <w:rsid w:val="00A31D7F"/>
    <w:rsid w:val="00A35FF4"/>
    <w:rsid w:val="00A9275F"/>
    <w:rsid w:val="00A93D43"/>
    <w:rsid w:val="00B2323E"/>
    <w:rsid w:val="00B6638F"/>
    <w:rsid w:val="00B72B4C"/>
    <w:rsid w:val="00CC50F4"/>
    <w:rsid w:val="00D21E8E"/>
    <w:rsid w:val="00D439F7"/>
    <w:rsid w:val="00D53007"/>
    <w:rsid w:val="00DE1DDB"/>
    <w:rsid w:val="00E7728F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A02A73"/>
  <w15:chartTrackingRefBased/>
  <w15:docId w15:val="{E23CB6CB-BD67-4182-8E7D-AF36FEA5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1927</Characters>
  <Application>Microsoft Office Word</Application>
  <DocSecurity>0</DocSecurity>
  <Lines>91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2</cp:revision>
  <cp:lastPrinted>2021-08-09T10:19:00Z</cp:lastPrinted>
  <dcterms:created xsi:type="dcterms:W3CDTF">2026-02-26T10:50:00Z</dcterms:created>
  <dcterms:modified xsi:type="dcterms:W3CDTF">2026-02-26T10:50:00Z</dcterms:modified>
</cp:coreProperties>
</file>